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11-22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D346DC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November 22,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</w:t>
      </w:r>
      <w:proofErr w:type="spellStart"/>
      <w:r>
        <w:rPr>
          <w:b w:val="0"/>
          <w:i/>
          <w:szCs w:val="20"/>
          <w:lang w:val="es-CO"/>
        </w:rPr>
        <w:t>Fayad</w:t>
      </w:r>
      <w:proofErr w:type="spellEnd"/>
      <w:r>
        <w:rPr>
          <w:b w:val="0"/>
          <w:i/>
          <w:szCs w:val="20"/>
          <w:lang w:val="es-CO"/>
        </w:rPr>
        <w:t xml:space="preserve">, Jefe de Sección                                            </w:t>
      </w:r>
      <w:proofErr w:type="spellStart"/>
      <w:r w:rsidR="00A0230E" w:rsidRPr="00A0230E">
        <w:rPr>
          <w:b w:val="0"/>
          <w:i/>
          <w:szCs w:val="20"/>
          <w:lang w:val="es-CO"/>
        </w:rPr>
        <w:t>Sidey</w:t>
      </w:r>
      <w:proofErr w:type="spellEnd"/>
      <w:r w:rsidR="00A0230E" w:rsidRPr="00A0230E">
        <w:rPr>
          <w:b w:val="0"/>
          <w:i/>
          <w:szCs w:val="20"/>
          <w:lang w:val="es-CO"/>
        </w:rPr>
        <w:t xml:space="preserve"> </w:t>
      </w:r>
      <w:proofErr w:type="spellStart"/>
      <w:r w:rsidR="00A0230E" w:rsidRPr="00A0230E">
        <w:rPr>
          <w:b w:val="0"/>
          <w:i/>
          <w:szCs w:val="20"/>
          <w:lang w:val="es-CO"/>
        </w:rPr>
        <w:t>Viedman</w:t>
      </w:r>
      <w:proofErr w:type="spellEnd"/>
      <w:r w:rsidR="00A0230E" w:rsidRPr="00A0230E">
        <w:rPr>
          <w:b w:val="0"/>
          <w:i/>
          <w:szCs w:val="20"/>
          <w:lang w:val="es-CO"/>
        </w:rPr>
        <w:t>, Asistente de Sección</w:t>
      </w:r>
      <w:r>
        <w:rPr>
          <w:b w:val="0"/>
          <w:i/>
          <w:szCs w:val="20"/>
          <w:lang w:val="es-CO"/>
        </w:rPr>
        <w:t xml:space="preserve">                                      </w:t>
      </w:r>
    </w:p>
    <w:p w:rsidR="00864418" w:rsidRDefault="004667B2" w:rsidP="00A0230E">
      <w:pPr>
        <w:pStyle w:val="Heading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 w:rsidRPr="00A0230E">
        <w:rPr>
          <w:b w:val="0"/>
          <w:i/>
          <w:szCs w:val="20"/>
          <w:lang w:val="es-CO"/>
        </w:rPr>
        <w:t xml:space="preserve">Flor Herrera, </w:t>
      </w:r>
      <w:r w:rsidR="00A0230E" w:rsidRPr="00A0230E">
        <w:rPr>
          <w:b w:val="0"/>
          <w:i/>
          <w:szCs w:val="20"/>
          <w:lang w:val="es-CO"/>
        </w:rPr>
        <w:t xml:space="preserve">Coordinadora </w:t>
      </w:r>
      <w:r w:rsidR="00A0230E">
        <w:rPr>
          <w:b w:val="0"/>
          <w:i/>
          <w:szCs w:val="20"/>
          <w:lang w:val="es-CO"/>
        </w:rPr>
        <w:t xml:space="preserve">de </w:t>
      </w:r>
      <w:r w:rsidR="00A0230E" w:rsidRPr="00A0230E">
        <w:rPr>
          <w:b w:val="0"/>
          <w:i/>
          <w:szCs w:val="20"/>
          <w:lang w:val="es-CO"/>
        </w:rPr>
        <w:t xml:space="preserve">Prekinder             </w:t>
      </w:r>
      <w:bookmarkStart w:id="0" w:name="_GoBack"/>
      <w:bookmarkEnd w:id="0"/>
      <w:r w:rsidR="00A0230E" w:rsidRPr="00A0230E">
        <w:rPr>
          <w:b w:val="0"/>
          <w:i/>
          <w:szCs w:val="20"/>
          <w:lang w:val="es-CO"/>
        </w:rPr>
        <w:t xml:space="preserve">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7D4BBA" w:rsidRDefault="00910553" w:rsidP="00910553">
      <w:pPr>
        <w:rPr>
          <w:i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</w:p>
    <w:p w:rsidR="00F403E6" w:rsidRDefault="00F403E6" w:rsidP="00910553">
      <w:pPr>
        <w:rPr>
          <w:i/>
          <w:lang w:val="es-CO"/>
        </w:rPr>
      </w:pPr>
      <w:r>
        <w:rPr>
          <w:i/>
          <w:lang w:val="es-CO"/>
        </w:rPr>
        <w:t>María del Pilar Clavijo, Psicóloga</w:t>
      </w:r>
    </w:p>
    <w:p w:rsidR="00803508" w:rsidRDefault="000C07D0" w:rsidP="0091055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Informes académicos</w:t>
      </w:r>
    </w:p>
    <w:p w:rsidR="00CB59B2" w:rsidRDefault="000C07D0" w:rsidP="0012188C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No habrá reuniones en las tardes ni las mañanas durante la semana 15 y la semana 16, hasta el miércoles 4 de diciembre</w:t>
      </w:r>
      <w:r w:rsidR="0012188C">
        <w:rPr>
          <w:lang w:val="es-CO"/>
        </w:rPr>
        <w:t>.</w:t>
      </w:r>
    </w:p>
    <w:p w:rsidR="000C07D0" w:rsidRDefault="000C07D0" w:rsidP="0012188C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Se puede citar a los papás por correo electrónico, la secretaria debe enviar a los profesores el texto del formato impreso que se usaba en años anteriores, para usarlo en el correo.</w:t>
      </w:r>
    </w:p>
    <w:p w:rsidR="000C07D0" w:rsidRDefault="000C07D0" w:rsidP="0012188C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Se puede citar a los padres a citas tripartitas durante la semana 16 (2 a 6 de diciembre) durante la hora de Español y de clases con especialistas que no se vean afectadas por novenas.</w:t>
      </w:r>
    </w:p>
    <w:p w:rsidR="000C07D0" w:rsidRPr="000C07D0" w:rsidRDefault="000C07D0" w:rsidP="0012188C">
      <w:pPr>
        <w:pStyle w:val="ListParagraph"/>
        <w:numPr>
          <w:ilvl w:val="0"/>
          <w:numId w:val="9"/>
        </w:numPr>
        <w:rPr>
          <w:color w:val="FF0000"/>
          <w:lang w:val="es-CO"/>
        </w:rPr>
      </w:pPr>
      <w:r w:rsidRPr="000C07D0">
        <w:rPr>
          <w:color w:val="FF0000"/>
          <w:lang w:val="es-CO"/>
        </w:rPr>
        <w:t>Jefe: necesitamos los comentarios globales y de desempeño revisados.</w:t>
      </w:r>
    </w:p>
    <w:p w:rsidR="000C07D0" w:rsidRPr="00D346DC" w:rsidRDefault="000C07D0" w:rsidP="00D346DC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Durante la semana 16 no habrá clase con artistas ni Katherine durante los bloques A &amp; B. Durante el bloque C habrá clase normal con todos (</w:t>
      </w:r>
      <w:r w:rsidRPr="000C07D0">
        <w:rPr>
          <w:b/>
          <w:lang w:val="es-CO"/>
        </w:rPr>
        <w:t>excepto Música</w:t>
      </w:r>
      <w:r>
        <w:rPr>
          <w:lang w:val="es-CO"/>
        </w:rPr>
        <w:t>), pero no el martes 3 de diciembre porque en ese horario es la novena de Kinder A.</w:t>
      </w:r>
    </w:p>
    <w:p w:rsidR="00CB59B2" w:rsidRDefault="000C07D0" w:rsidP="00CB59B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J</w:t>
      </w:r>
      <w:r w:rsidR="00CB59B2">
        <w:rPr>
          <w:color w:val="4F6228" w:themeColor="accent3" w:themeShade="80"/>
          <w:sz w:val="28"/>
          <w:szCs w:val="28"/>
          <w:lang w:val="es-CO"/>
        </w:rPr>
        <w:t>ornada académica</w:t>
      </w:r>
    </w:p>
    <w:p w:rsidR="006F6234" w:rsidRPr="00D346DC" w:rsidRDefault="000C07D0" w:rsidP="00CB59B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Felicitaciones a todos los profesores por su buen trabajo para la jornada académica, hicimos muy buena impresión a los padres. ¡Bien hecho!</w:t>
      </w:r>
    </w:p>
    <w:p w:rsidR="00D346DC" w:rsidRDefault="00D346DC" w:rsidP="00D346D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Refuerzo</w:t>
      </w:r>
    </w:p>
    <w:p w:rsidR="00D346DC" w:rsidRPr="006F6234" w:rsidRDefault="00D346DC" w:rsidP="00D346DC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Recordemos avisar a las familias que la última sesión de refuerzo es la próxima semana.</w:t>
      </w:r>
    </w:p>
    <w:p w:rsidR="008342E7" w:rsidRPr="00D346DC" w:rsidRDefault="008342E7" w:rsidP="00D346DC">
      <w:pPr>
        <w:rPr>
          <w:lang w:val="es-CO"/>
        </w:rPr>
      </w:pPr>
    </w:p>
    <w:sectPr w:rsidR="008342E7" w:rsidRPr="00D346DC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C6AD4"/>
    <w:multiLevelType w:val="hybridMultilevel"/>
    <w:tmpl w:val="5EC07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958F9"/>
    <w:multiLevelType w:val="hybridMultilevel"/>
    <w:tmpl w:val="249CF6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50DEF"/>
    <w:multiLevelType w:val="hybridMultilevel"/>
    <w:tmpl w:val="8FBA7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23A84"/>
    <w:multiLevelType w:val="hybridMultilevel"/>
    <w:tmpl w:val="BC883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B4E2D"/>
    <w:multiLevelType w:val="hybridMultilevel"/>
    <w:tmpl w:val="19F66B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26A09"/>
    <w:multiLevelType w:val="hybridMultilevel"/>
    <w:tmpl w:val="5112B1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455CC"/>
    <w:rsid w:val="00046A67"/>
    <w:rsid w:val="00047D63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E7716"/>
    <w:rsid w:val="000E77FA"/>
    <w:rsid w:val="001008DB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5A2A"/>
    <w:rsid w:val="00140F57"/>
    <w:rsid w:val="00154F51"/>
    <w:rsid w:val="00156043"/>
    <w:rsid w:val="001632F1"/>
    <w:rsid w:val="00174DA2"/>
    <w:rsid w:val="00174E0F"/>
    <w:rsid w:val="00174E9E"/>
    <w:rsid w:val="00180707"/>
    <w:rsid w:val="00183DA1"/>
    <w:rsid w:val="001857E7"/>
    <w:rsid w:val="00191DF4"/>
    <w:rsid w:val="00193704"/>
    <w:rsid w:val="001A32C3"/>
    <w:rsid w:val="001A4916"/>
    <w:rsid w:val="001B18EF"/>
    <w:rsid w:val="001C1D80"/>
    <w:rsid w:val="001C5A93"/>
    <w:rsid w:val="001E1318"/>
    <w:rsid w:val="001E15B1"/>
    <w:rsid w:val="001F754C"/>
    <w:rsid w:val="002102E9"/>
    <w:rsid w:val="00216544"/>
    <w:rsid w:val="00217315"/>
    <w:rsid w:val="00227456"/>
    <w:rsid w:val="00231ADC"/>
    <w:rsid w:val="0024023E"/>
    <w:rsid w:val="00246EDE"/>
    <w:rsid w:val="00250067"/>
    <w:rsid w:val="00252B41"/>
    <w:rsid w:val="002630D7"/>
    <w:rsid w:val="0027144A"/>
    <w:rsid w:val="00272E7E"/>
    <w:rsid w:val="00274998"/>
    <w:rsid w:val="00282E08"/>
    <w:rsid w:val="00282EC0"/>
    <w:rsid w:val="002852FC"/>
    <w:rsid w:val="002859AF"/>
    <w:rsid w:val="00285C8D"/>
    <w:rsid w:val="00286DDB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AF1"/>
    <w:rsid w:val="002D5E39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58C8"/>
    <w:rsid w:val="003770CD"/>
    <w:rsid w:val="0038396E"/>
    <w:rsid w:val="00383B1E"/>
    <w:rsid w:val="00383BA8"/>
    <w:rsid w:val="00385082"/>
    <w:rsid w:val="0039304F"/>
    <w:rsid w:val="00394C6A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70033"/>
    <w:rsid w:val="00471EB7"/>
    <w:rsid w:val="0047585A"/>
    <w:rsid w:val="00476120"/>
    <w:rsid w:val="00482ABB"/>
    <w:rsid w:val="00486BE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662ED"/>
    <w:rsid w:val="005669E2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B2278"/>
    <w:rsid w:val="005B30FF"/>
    <w:rsid w:val="005B32DC"/>
    <w:rsid w:val="005C0B32"/>
    <w:rsid w:val="005D027E"/>
    <w:rsid w:val="005D128D"/>
    <w:rsid w:val="005D3BF3"/>
    <w:rsid w:val="005D5782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411E"/>
    <w:rsid w:val="00785270"/>
    <w:rsid w:val="007866B1"/>
    <w:rsid w:val="007904AC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2111"/>
    <w:rsid w:val="007F224A"/>
    <w:rsid w:val="007F2D54"/>
    <w:rsid w:val="007F4BB1"/>
    <w:rsid w:val="008010D6"/>
    <w:rsid w:val="008027BD"/>
    <w:rsid w:val="00803508"/>
    <w:rsid w:val="00804B54"/>
    <w:rsid w:val="00804F2C"/>
    <w:rsid w:val="008069AE"/>
    <w:rsid w:val="008069B0"/>
    <w:rsid w:val="008076C3"/>
    <w:rsid w:val="00810747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64418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A6C20"/>
    <w:rsid w:val="008A74D7"/>
    <w:rsid w:val="008B0653"/>
    <w:rsid w:val="008C09B3"/>
    <w:rsid w:val="008C0C8C"/>
    <w:rsid w:val="008D0FB2"/>
    <w:rsid w:val="008D61A1"/>
    <w:rsid w:val="008F17EB"/>
    <w:rsid w:val="008F4DED"/>
    <w:rsid w:val="008F6314"/>
    <w:rsid w:val="009015FC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41AD"/>
    <w:rsid w:val="009C4FFC"/>
    <w:rsid w:val="009D0E78"/>
    <w:rsid w:val="009D3B8C"/>
    <w:rsid w:val="009D63D9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69EC"/>
    <w:rsid w:val="00B60CAC"/>
    <w:rsid w:val="00B761DA"/>
    <w:rsid w:val="00B77378"/>
    <w:rsid w:val="00B8216F"/>
    <w:rsid w:val="00B8575E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5570F"/>
    <w:rsid w:val="00C57F76"/>
    <w:rsid w:val="00C7497F"/>
    <w:rsid w:val="00C74CEF"/>
    <w:rsid w:val="00C74CFF"/>
    <w:rsid w:val="00C91301"/>
    <w:rsid w:val="00C9406C"/>
    <w:rsid w:val="00C97E93"/>
    <w:rsid w:val="00C97ECE"/>
    <w:rsid w:val="00CA2078"/>
    <w:rsid w:val="00CB0022"/>
    <w:rsid w:val="00CB59B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6333"/>
    <w:rsid w:val="00F82920"/>
    <w:rsid w:val="00F86445"/>
    <w:rsid w:val="00F87F2A"/>
    <w:rsid w:val="00F91CE4"/>
    <w:rsid w:val="00F95A4E"/>
    <w:rsid w:val="00F960BC"/>
    <w:rsid w:val="00FA515B"/>
    <w:rsid w:val="00FA5573"/>
    <w:rsid w:val="00FB44BF"/>
    <w:rsid w:val="00FB638A"/>
    <w:rsid w:val="00FC0941"/>
    <w:rsid w:val="00FC6451"/>
    <w:rsid w:val="00FD140C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9B584-7B36-451E-B089-2388F6A2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16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3</cp:revision>
  <cp:lastPrinted>2011-12-22T15:28:00Z</cp:lastPrinted>
  <dcterms:created xsi:type="dcterms:W3CDTF">2013-11-22T17:29:00Z</dcterms:created>
  <dcterms:modified xsi:type="dcterms:W3CDTF">2013-11-22T18:17:00Z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